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8D6C0C">
      <w:pPr>
        <w:pStyle w:val="Bezodstpw"/>
        <w:tabs>
          <w:tab w:val="left" w:pos="1276"/>
          <w:tab w:val="left" w:pos="1418"/>
          <w:tab w:val="left" w:pos="1843"/>
        </w:tabs>
        <w:spacing w:after="24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06A7E58" w14:textId="77777777" w:rsidR="008D4FAF" w:rsidRPr="008D4FAF" w:rsidRDefault="008D4FAF" w:rsidP="008D6C0C">
      <w:pPr>
        <w:pStyle w:val="Bezodstpw"/>
        <w:tabs>
          <w:tab w:val="left" w:pos="1276"/>
          <w:tab w:val="left" w:pos="1418"/>
          <w:tab w:val="left" w:pos="1843"/>
        </w:tabs>
        <w:spacing w:before="120" w:line="271" w:lineRule="auto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D4FA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1 647R Przybyły – Rożniaty od km 3+199 </w:t>
      </w:r>
    </w:p>
    <w:p w14:paraId="2357E782" w14:textId="007DB031" w:rsidR="006A411C" w:rsidRPr="00584D44" w:rsidRDefault="008D4FAF" w:rsidP="008D4FAF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D4FAF">
        <w:rPr>
          <w:rFonts w:ascii="Arial" w:hAnsi="Arial" w:cs="Arial"/>
          <w:b/>
          <w:bCs/>
          <w:sz w:val="22"/>
          <w:szCs w:val="22"/>
          <w:lang w:val="pl-PL" w:eastAsia="pl-PL"/>
        </w:rPr>
        <w:t>do km 4+559 w m. Rożniaty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11FB7" w14:textId="77777777" w:rsidR="008D6B8E" w:rsidRDefault="008D6B8E" w:rsidP="00AC1A4B">
      <w:r>
        <w:separator/>
      </w:r>
    </w:p>
  </w:endnote>
  <w:endnote w:type="continuationSeparator" w:id="0">
    <w:p w14:paraId="69A1C698" w14:textId="77777777" w:rsidR="008D6B8E" w:rsidRDefault="008D6B8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54451" w14:textId="77777777" w:rsidR="008D6B8E" w:rsidRDefault="008D6B8E" w:rsidP="00AC1A4B">
      <w:r>
        <w:separator/>
      </w:r>
    </w:p>
  </w:footnote>
  <w:footnote w:type="continuationSeparator" w:id="0">
    <w:p w14:paraId="19D2C695" w14:textId="77777777" w:rsidR="008D6B8E" w:rsidRDefault="008D6B8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089AB8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D4FAF">
      <w:rPr>
        <w:rFonts w:ascii="Calibri" w:hAnsi="Calibri"/>
        <w:b/>
        <w:bCs/>
        <w:color w:val="4F81BD"/>
        <w:sz w:val="18"/>
        <w:szCs w:val="18"/>
        <w:lang w:val="pl-PL" w:eastAsia="ar-SA"/>
      </w:rPr>
      <w:t>37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0FA9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FAF"/>
    <w:rsid w:val="008D57D9"/>
    <w:rsid w:val="008D6B8E"/>
    <w:rsid w:val="008D6C0C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13</cp:revision>
  <cp:lastPrinted>2021-01-22T11:33:00Z</cp:lastPrinted>
  <dcterms:created xsi:type="dcterms:W3CDTF">2021-02-17T13:12:00Z</dcterms:created>
  <dcterms:modified xsi:type="dcterms:W3CDTF">2021-07-21T08:14:00Z</dcterms:modified>
</cp:coreProperties>
</file>